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6C288916" w14:textId="77777777" w:rsidR="00EE306D" w:rsidRPr="00807007" w:rsidRDefault="00EE306D" w:rsidP="00EE306D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5772F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</w:r>
      <w:r w:rsidR="00EE306D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EE306D">
        <w:rPr>
          <w:rFonts w:ascii="Garamond" w:hAnsi="Garamond"/>
          <w:sz w:val="24"/>
          <w:szCs w:val="24"/>
        </w:rPr>
        <w:t>(</w:t>
      </w:r>
      <w:r w:rsidR="00EE306D" w:rsidRPr="00D26B08">
        <w:rPr>
          <w:rFonts w:ascii="Garamond" w:hAnsi="Garamond"/>
          <w:sz w:val="24"/>
          <w:szCs w:val="24"/>
        </w:rPr>
        <w:t>II.</w:t>
      </w:r>
      <w:r w:rsidR="00EE306D">
        <w:rPr>
          <w:rFonts w:ascii="Garamond" w:hAnsi="Garamond"/>
          <w:sz w:val="24"/>
          <w:szCs w:val="24"/>
        </w:rPr>
        <w:t>) 0</w:t>
      </w:r>
      <w:r w:rsidR="001B1F05">
        <w:rPr>
          <w:rFonts w:ascii="Garamond" w:hAnsi="Garamond"/>
          <w:sz w:val="24"/>
          <w:szCs w:val="24"/>
        </w:rPr>
        <w:t>13</w:t>
      </w:r>
      <w:r w:rsidR="00EE306D">
        <w:rPr>
          <w:rFonts w:ascii="Garamond" w:hAnsi="Garamond"/>
          <w:sz w:val="24"/>
          <w:szCs w:val="24"/>
        </w:rPr>
        <w:t>-2023</w:t>
      </w:r>
    </w:p>
    <w:p w14:paraId="734915B7" w14:textId="395B464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B1F05" w:rsidRPr="00506D4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https://zakazky.zcu.cz/contract_display_5985.html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2333D5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EE306D">
        <w:rPr>
          <w:rFonts w:ascii="Garamond" w:hAnsi="Garamond" w:cs="Arial"/>
          <w:sz w:val="22"/>
          <w:szCs w:val="22"/>
        </w:rPr>
        <w:t>do</w:t>
      </w:r>
      <w:r w:rsidR="003C1FD6" w:rsidRPr="00EE306D">
        <w:rPr>
          <w:rFonts w:ascii="Garamond" w:hAnsi="Garamond" w:cs="Arial"/>
          <w:sz w:val="22"/>
          <w:szCs w:val="22"/>
        </w:rPr>
        <w:t xml:space="preserve"> </w:t>
      </w:r>
      <w:r w:rsidR="001B1F05">
        <w:rPr>
          <w:rFonts w:ascii="Garamond" w:hAnsi="Garamond" w:cs="Arial"/>
          <w:sz w:val="22"/>
          <w:szCs w:val="22"/>
        </w:rPr>
        <w:t>16</w:t>
      </w:r>
      <w:r w:rsidR="00EE306D" w:rsidRPr="00EE306D">
        <w:rPr>
          <w:rFonts w:ascii="Garamond" w:hAnsi="Garamond" w:cs="Arial"/>
          <w:sz w:val="22"/>
          <w:szCs w:val="22"/>
        </w:rPr>
        <w:t>.0</w:t>
      </w:r>
      <w:r w:rsidR="001B1F05">
        <w:rPr>
          <w:rFonts w:ascii="Garamond" w:hAnsi="Garamond" w:cs="Arial"/>
          <w:sz w:val="22"/>
          <w:szCs w:val="22"/>
        </w:rPr>
        <w:t>5</w:t>
      </w:r>
      <w:r w:rsidR="00EE306D" w:rsidRPr="00EE306D">
        <w:rPr>
          <w:rFonts w:ascii="Garamond" w:hAnsi="Garamond" w:cs="Arial"/>
          <w:sz w:val="22"/>
          <w:szCs w:val="22"/>
        </w:rPr>
        <w:t>.2023</w:t>
      </w:r>
      <w:r w:rsidR="003C1FD6" w:rsidRPr="00EE306D">
        <w:rPr>
          <w:rFonts w:ascii="Garamond" w:hAnsi="Garamond" w:cs="Arial"/>
          <w:sz w:val="22"/>
          <w:szCs w:val="22"/>
        </w:rPr>
        <w:t xml:space="preserve"> do</w:t>
      </w:r>
      <w:r w:rsidR="00496AF3" w:rsidRPr="00EE306D">
        <w:rPr>
          <w:rFonts w:ascii="Garamond" w:hAnsi="Garamond" w:cs="Arial"/>
          <w:sz w:val="22"/>
          <w:szCs w:val="22"/>
        </w:rPr>
        <w:t xml:space="preserve"> </w:t>
      </w:r>
      <w:r w:rsidR="00D44A36" w:rsidRPr="00EE306D">
        <w:rPr>
          <w:rFonts w:ascii="Garamond" w:hAnsi="Garamond" w:cs="Arial"/>
          <w:sz w:val="22"/>
          <w:szCs w:val="22"/>
        </w:rPr>
        <w:t>09</w:t>
      </w:r>
      <w:r w:rsidR="002A256E" w:rsidRPr="00EE306D">
        <w:rPr>
          <w:rFonts w:ascii="Garamond" w:hAnsi="Garamond" w:cs="Arial"/>
          <w:sz w:val="22"/>
          <w:szCs w:val="22"/>
        </w:rPr>
        <w:t>:</w:t>
      </w:r>
      <w:r w:rsidR="00D241A2" w:rsidRPr="00EE306D">
        <w:rPr>
          <w:rFonts w:ascii="Garamond" w:hAnsi="Garamond" w:cs="Arial"/>
          <w:sz w:val="22"/>
          <w:szCs w:val="22"/>
        </w:rPr>
        <w:t>0</w:t>
      </w:r>
      <w:r w:rsidR="005D63E3" w:rsidRPr="00EE306D">
        <w:rPr>
          <w:rFonts w:ascii="Garamond" w:hAnsi="Garamond" w:cs="Arial"/>
          <w:sz w:val="22"/>
          <w:szCs w:val="22"/>
        </w:rPr>
        <w:t>0</w:t>
      </w:r>
      <w:r w:rsidRPr="00EE306D">
        <w:rPr>
          <w:rFonts w:ascii="Garamond" w:hAnsi="Garamond" w:cs="Arial"/>
          <w:sz w:val="22"/>
          <w:szCs w:val="22"/>
        </w:rPr>
        <w:t xml:space="preserve"> hod</w:t>
      </w:r>
      <w:r w:rsidR="003C1FD6" w:rsidRPr="00EE306D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119EFB3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1B1F05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2A691CC6" w:rsidR="002F419F" w:rsidRPr="00F54D1D" w:rsidRDefault="001B1F05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 w:rsidR="005E2BAD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4CF406B2" w14:textId="29F1C4B2" w:rsidR="00EE306D" w:rsidRPr="00B02193" w:rsidRDefault="00EE306D" w:rsidP="00EE306D">
      <w:pPr>
        <w:pStyle w:val="Odstavecseseznamem"/>
        <w:numPr>
          <w:ilvl w:val="1"/>
          <w:numId w:val="16"/>
        </w:numPr>
        <w:spacing w:before="120" w:after="120"/>
        <w:ind w:left="567"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Předmětem veřejné zakázky je</w:t>
      </w:r>
      <w:r>
        <w:rPr>
          <w:rFonts w:ascii="Garamond" w:hAnsi="Garamond" w:cs="Arial"/>
        </w:rPr>
        <w:t xml:space="preserve"> n</w:t>
      </w:r>
      <w:r w:rsidRPr="00B47B96">
        <w:rPr>
          <w:rFonts w:ascii="Garamond" w:hAnsi="Garamond" w:cs="Arial"/>
        </w:rPr>
        <w:t>ákup a dodávka</w:t>
      </w:r>
      <w:r>
        <w:rPr>
          <w:rFonts w:ascii="Garamond" w:hAnsi="Garamond" w:cs="Arial"/>
        </w:rPr>
        <w:t xml:space="preserve"> </w:t>
      </w:r>
      <w:r w:rsidRPr="00B47B96">
        <w:rPr>
          <w:rFonts w:ascii="Garamond" w:hAnsi="Garamond" w:cs="Arial"/>
        </w:rPr>
        <w:t>standardního kancelářského ICT vybavení</w:t>
      </w:r>
      <w:r>
        <w:rPr>
          <w:rFonts w:ascii="Garamond" w:hAnsi="Garamond" w:cs="Arial"/>
        </w:rPr>
        <w:t xml:space="preserve">, např.      </w:t>
      </w:r>
      <w:r w:rsidRPr="00B47B96">
        <w:rPr>
          <w:rFonts w:ascii="Garamond" w:hAnsi="Garamond" w:cs="Arial"/>
        </w:rPr>
        <w:t>tiskárny, skenery, kopírky, multifunkce</w:t>
      </w:r>
      <w:r w:rsidRPr="00807007">
        <w:rPr>
          <w:rFonts w:ascii="Garamond" w:hAnsi="Garamond" w:cs="Arial"/>
        </w:rPr>
        <w:t xml:space="preserve"> (dále</w:t>
      </w:r>
      <w:r w:rsidRPr="00B02193">
        <w:rPr>
          <w:rFonts w:ascii="Garamond" w:hAnsi="Garamond" w:cs="Arial"/>
        </w:rPr>
        <w:t xml:space="preserve"> jen „Předmět plnění“</w:t>
      </w:r>
      <w:r>
        <w:rPr>
          <w:rFonts w:ascii="Garamond" w:hAnsi="Garamond" w:cs="Arial"/>
        </w:rPr>
        <w:t xml:space="preserve"> nebo „zařízení“</w:t>
      </w:r>
      <w:r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5808897D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F592B9C" w14:textId="77777777" w:rsidR="00CB152A" w:rsidRPr="00DC15A5" w:rsidRDefault="00CB152A" w:rsidP="00CB152A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95EBC76" w14:textId="77777777" w:rsidR="00E50640" w:rsidRPr="008442CB" w:rsidRDefault="00E50640" w:rsidP="00E5064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>V příloze č. 2 Závazného návrhu smlouvy je dodavatel povinen</w:t>
      </w:r>
      <w:r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>
        <w:rPr>
          <w:rStyle w:val="docdata"/>
          <w:rFonts w:ascii="Garamond" w:hAnsi="Garamond"/>
          <w:sz w:val="22"/>
          <w:szCs w:val="22"/>
        </w:rPr>
        <w:t xml:space="preserve">na prvním listu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>
        <w:rPr>
          <w:rStyle w:val="docdata"/>
          <w:rFonts w:ascii="Garamond" w:hAnsi="Garamond"/>
          <w:sz w:val="22"/>
          <w:szCs w:val="22"/>
        </w:rPr>
        <w:t xml:space="preserve"> požadované údaje do všech </w:t>
      </w:r>
      <w:r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>
        <w:rPr>
          <w:rStyle w:val="docdata"/>
          <w:rFonts w:ascii="Garamond" w:hAnsi="Garamond"/>
          <w:sz w:val="22"/>
          <w:szCs w:val="22"/>
        </w:rPr>
        <w:t xml:space="preserve"> zvýrazněných buněk. </w:t>
      </w:r>
      <w:r>
        <w:rPr>
          <w:rFonts w:ascii="Garamond" w:hAnsi="Garamond"/>
          <w:sz w:val="22"/>
          <w:szCs w:val="22"/>
        </w:rPr>
        <w:t xml:space="preserve">Na druhém listu „Náklady životního cyklu“ (dále jen „List NŽC“) je dodavatel povinen uvést náklady související s užíváním nabízeného Předmětu plnění v souladu </w:t>
      </w:r>
      <w:r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>
        <w:rPr>
          <w:rFonts w:ascii="Garamond" w:hAnsi="Garamond" w:cs="Arial"/>
          <w:sz w:val="22"/>
          <w:szCs w:val="22"/>
        </w:rPr>
        <w:t xml:space="preserve">9.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Pr="005A1F74">
        <w:rPr>
          <w:rFonts w:ascii="Garamond" w:hAnsi="Garamond" w:cs="Arial"/>
          <w:sz w:val="22"/>
          <w:szCs w:val="22"/>
        </w:rPr>
        <w:t>Výzvy</w:t>
      </w:r>
      <w:r>
        <w:rPr>
          <w:rFonts w:ascii="Garamond" w:hAnsi="Garamond" w:cs="Arial"/>
          <w:sz w:val="22"/>
          <w:szCs w:val="22"/>
        </w:rPr>
        <w:t xml:space="preserve">, tj. </w:t>
      </w:r>
      <w:r>
        <w:rPr>
          <w:rFonts w:ascii="Garamond" w:hAnsi="Garamond"/>
          <w:sz w:val="22"/>
          <w:szCs w:val="22"/>
        </w:rPr>
        <w:t>doplnit požadované údaje do</w:t>
      </w:r>
      <w:r w:rsidRPr="008442CB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Pr="008442CB">
        <w:rPr>
          <w:rFonts w:ascii="Garamond" w:hAnsi="Garamond" w:cs="Arial"/>
          <w:sz w:val="22"/>
          <w:szCs w:val="22"/>
        </w:rPr>
        <w:t xml:space="preserve"> zvýraz</w:t>
      </w:r>
      <w:r>
        <w:rPr>
          <w:rFonts w:ascii="Garamond" w:hAnsi="Garamond" w:cs="Arial"/>
          <w:sz w:val="22"/>
          <w:szCs w:val="22"/>
        </w:rPr>
        <w:t>ně</w:t>
      </w:r>
      <w:r w:rsidRPr="008442CB">
        <w:rPr>
          <w:rFonts w:ascii="Garamond" w:hAnsi="Garamond" w:cs="Arial"/>
          <w:sz w:val="22"/>
          <w:szCs w:val="22"/>
        </w:rPr>
        <w:t>n</w:t>
      </w:r>
      <w:r>
        <w:rPr>
          <w:rFonts w:ascii="Garamond" w:hAnsi="Garamond" w:cs="Arial"/>
          <w:sz w:val="22"/>
          <w:szCs w:val="22"/>
        </w:rPr>
        <w:t>ých buněk</w:t>
      </w:r>
      <w:r w:rsidRPr="008442CB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271F4164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0FFF2D92" w14:textId="77777777" w:rsidR="00E50640" w:rsidRDefault="00E50640" w:rsidP="00E50640">
      <w:pPr>
        <w:pStyle w:val="Odstavec"/>
        <w:spacing w:before="120" w:after="0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55A8B6EA" w14:textId="78D1498A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1E1C3F8F" w14:textId="77777777" w:rsidR="00E50640" w:rsidRPr="0092241D" w:rsidRDefault="00E50640" w:rsidP="00E50640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92241D">
        <w:rPr>
          <w:rFonts w:ascii="Garamond" w:hAnsi="Garamond" w:cs="Arial"/>
          <w:b/>
          <w:sz w:val="22"/>
          <w:szCs w:val="22"/>
        </w:rPr>
        <w:t>nejnižších nákladů životního cyklu.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DB45AA">
        <w:rPr>
          <w:rFonts w:ascii="Garamond" w:hAnsi="Garamond" w:cs="Arial"/>
          <w:sz w:val="22"/>
          <w:szCs w:val="22"/>
        </w:rPr>
        <w:t>Za výhodnější se považuj</w:t>
      </w:r>
      <w:r>
        <w:rPr>
          <w:rFonts w:ascii="Garamond" w:hAnsi="Garamond" w:cs="Arial"/>
          <w:sz w:val="22"/>
          <w:szCs w:val="22"/>
        </w:rPr>
        <w:t>í</w:t>
      </w:r>
      <w:r w:rsidRPr="00DB45AA">
        <w:rPr>
          <w:rFonts w:ascii="Garamond" w:hAnsi="Garamond" w:cs="Arial"/>
          <w:sz w:val="22"/>
          <w:szCs w:val="22"/>
        </w:rPr>
        <w:t xml:space="preserve"> nižší </w:t>
      </w:r>
      <w:r>
        <w:rPr>
          <w:rFonts w:ascii="Garamond" w:hAnsi="Garamond" w:cs="Arial"/>
          <w:sz w:val="22"/>
          <w:szCs w:val="22"/>
        </w:rPr>
        <w:t>náklady životního cyklu</w:t>
      </w:r>
      <w:r w:rsidRPr="00DB45AA">
        <w:rPr>
          <w:rFonts w:ascii="Garamond" w:hAnsi="Garamond" w:cs="Arial"/>
          <w:sz w:val="22"/>
          <w:szCs w:val="22"/>
        </w:rPr>
        <w:t>.</w:t>
      </w:r>
    </w:p>
    <w:p w14:paraId="7A4D5F8E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Náklady životního cyklu CELKEM</w:t>
      </w:r>
      <w:r w:rsidRPr="00EF3ED9">
        <w:rPr>
          <w:rFonts w:ascii="Garamond" w:hAnsi="Garamond" w:cs="Arial"/>
          <w:sz w:val="22"/>
          <w:szCs w:val="22"/>
        </w:rPr>
        <w:t xml:space="preserve"> se pro účely hodnocení nabídek rozumí součet nabídkové ceny za poskytnutí Předmětu plnění a nákladů souvisejících s jeho užíváním po dobu 5 let. Náklady budou </w:t>
      </w:r>
      <w:r w:rsidRPr="005B0A82">
        <w:rPr>
          <w:rFonts w:ascii="Garamond" w:hAnsi="Garamond" w:cs="Arial"/>
          <w:sz w:val="22"/>
          <w:szCs w:val="22"/>
        </w:rPr>
        <w:t>stanoveny p</w:t>
      </w:r>
      <w:r w:rsidRPr="00EF3ED9">
        <w:rPr>
          <w:rFonts w:ascii="Garamond" w:hAnsi="Garamond" w:cs="Arial"/>
          <w:sz w:val="22"/>
          <w:szCs w:val="22"/>
        </w:rPr>
        <w:t xml:space="preserve">odle zadavatelem požadovaného měsíčního objemu tisku na daném </w:t>
      </w:r>
      <w:r>
        <w:rPr>
          <w:rFonts w:ascii="Garamond" w:hAnsi="Garamond" w:cs="Arial"/>
          <w:sz w:val="22"/>
          <w:szCs w:val="22"/>
        </w:rPr>
        <w:t xml:space="preserve">typu </w:t>
      </w:r>
      <w:r w:rsidRPr="00EF3ED9">
        <w:rPr>
          <w:rFonts w:ascii="Garamond" w:hAnsi="Garamond" w:cs="Arial"/>
          <w:sz w:val="22"/>
          <w:szCs w:val="22"/>
        </w:rPr>
        <w:t xml:space="preserve">zařízení (dodavatel musí nabídnout vždy jen takové zařízení, jehož výrobcem doporučená provozní zátěž splňuje požadavky na měsíční objem tisku). </w:t>
      </w:r>
    </w:p>
    <w:p w14:paraId="650E8EB3" w14:textId="4C8D5BFA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bookmarkStart w:id="19" w:name="_Toc9514496"/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všechny náklady na pořízení originálního spotřebního materiálu </w:t>
      </w:r>
      <w:r>
        <w:rPr>
          <w:rFonts w:ascii="Garamond" w:hAnsi="Garamond" w:cs="Arial"/>
          <w:sz w:val="22"/>
          <w:szCs w:val="22"/>
        </w:rPr>
        <w:t>(z</w:t>
      </w:r>
      <w:r w:rsidRPr="00EF3ED9">
        <w:rPr>
          <w:rFonts w:ascii="Garamond" w:hAnsi="Garamond" w:cs="Arial"/>
          <w:sz w:val="22"/>
          <w:szCs w:val="22"/>
        </w:rPr>
        <w:t xml:space="preserve">a originální </w:t>
      </w:r>
      <w:r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Pr="00EF3ED9">
        <w:rPr>
          <w:rFonts w:ascii="Garamond" w:hAnsi="Garamond" w:cs="Arial"/>
          <w:sz w:val="22"/>
          <w:szCs w:val="22"/>
        </w:rPr>
        <w:t xml:space="preserve">), který by zadavatel musel pořídit po dobu 5 let. </w:t>
      </w:r>
    </w:p>
    <w:p w14:paraId="7C7DA30A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72A6457E" w14:textId="77777777" w:rsidR="006D25A9" w:rsidRPr="00EF3ED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uvede originální spotřební materiál, který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je povinen uvést v nabídce veřejný zdroj (zejm. konkrétní webový odkaz, nebo </w:t>
      </w:r>
      <w:proofErr w:type="spellStart"/>
      <w:r>
        <w:rPr>
          <w:rFonts w:ascii="Garamond" w:hAnsi="Garamond"/>
          <w:sz w:val="22"/>
          <w:szCs w:val="22"/>
        </w:rPr>
        <w:t>printsreen</w:t>
      </w:r>
      <w:proofErr w:type="spellEnd"/>
      <w:r>
        <w:rPr>
          <w:rFonts w:ascii="Garamond" w:hAnsi="Garamond"/>
          <w:sz w:val="22"/>
          <w:szCs w:val="22"/>
        </w:rPr>
        <w:t>), z nějž je zřejmé, že uvedený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7103F634" w14:textId="77777777" w:rsidR="006D25A9" w:rsidRPr="0004383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>Náklady životního cyklu dodavatel vyčíslí na L</w:t>
      </w:r>
      <w:r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položky, potřebné k provozu 1 kusu</w:t>
      </w:r>
      <w:r w:rsidRPr="005350E2">
        <w:rPr>
          <w:rFonts w:ascii="Garamond" w:hAnsi="Garamond" w:cs="Arial"/>
          <w:sz w:val="22"/>
          <w:szCs w:val="22"/>
        </w:rPr>
        <w:t xml:space="preserve"> nabízeného </w:t>
      </w:r>
      <w:r w:rsidRPr="00BE0AD3">
        <w:rPr>
          <w:rFonts w:ascii="Garamond" w:hAnsi="Garamond" w:cs="Arial"/>
          <w:sz w:val="22"/>
          <w:szCs w:val="22"/>
        </w:rPr>
        <w:t>typu zařízení (mimo papíru), ocení nenulovou hodnotou. Z důvodu objektivity hodnocení NŽC nabízeného typu zařízení</w:t>
      </w:r>
      <w:r w:rsidRPr="00BE0AD3" w:rsidDel="00D312CC">
        <w:rPr>
          <w:rFonts w:ascii="Garamond" w:hAnsi="Garamond"/>
          <w:sz w:val="22"/>
          <w:szCs w:val="22"/>
        </w:rPr>
        <w:t xml:space="preserve"> </w:t>
      </w:r>
      <w:r w:rsidRPr="00BE0AD3">
        <w:rPr>
          <w:rFonts w:ascii="Garamond" w:hAnsi="Garamond"/>
          <w:sz w:val="22"/>
          <w:szCs w:val="22"/>
        </w:rPr>
        <w:t xml:space="preserve">použije dodavatel pro uvedení všech potřebných hodnot veřejně dostupné zdroje v tomto pořadí: č. 1 - </w:t>
      </w:r>
      <w:hyperlink r:id="rId13" w:history="1">
        <w:r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Pr="00BE0AD3">
        <w:rPr>
          <w:rStyle w:val="Hypertextovodkaz"/>
          <w:rFonts w:ascii="Garamond" w:hAnsi="Garamond"/>
          <w:sz w:val="22"/>
          <w:szCs w:val="22"/>
        </w:rPr>
        <w:t>,</w:t>
      </w:r>
      <w:r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Pr="00D735C7">
        <w:rPr>
          <w:rFonts w:ascii="Garamond" w:hAnsi="Garamond"/>
          <w:sz w:val="22"/>
          <w:szCs w:val="22"/>
        </w:rPr>
        <w:t xml:space="preserve"> č. 2 -  </w:t>
      </w:r>
      <w:hyperlink r:id="rId14" w:history="1">
        <w:r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nebude k dispozici ani na jednom z uvedených zdrojů, lze použít údaje z běžně dostupných internetových stránek s uvedením příslušného webového odkazu na Listu NŽC. </w:t>
      </w:r>
    </w:p>
    <w:p w14:paraId="1C883285" w14:textId="77777777" w:rsidR="006D25A9" w:rsidRPr="00BE0AD3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 Pokud dodavatelem nabízený Předmět plnění bude k plnohodnotnému provozu (resp. požadovanému objemu měsíčního tisku) potřebovat jiný než zadavatelem uvedený spotřební materiál, uvede je</w:t>
      </w:r>
      <w:r w:rsidRPr="00D735C7">
        <w:rPr>
          <w:rFonts w:ascii="Garamond" w:hAnsi="Garamond" w:cs="Arial"/>
          <w:sz w:val="22"/>
          <w:szCs w:val="22"/>
        </w:rPr>
        <w:t>j dodavatel na Listu NŽC</w:t>
      </w:r>
      <w:r w:rsidRPr="00D735C7">
        <w:rPr>
          <w:rFonts w:ascii="Garamond" w:hAnsi="Garamond"/>
          <w:sz w:val="22"/>
          <w:szCs w:val="22"/>
        </w:rPr>
        <w:t xml:space="preserve"> </w:t>
      </w:r>
      <w:r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Pr="00AD2B68">
        <w:rPr>
          <w:rFonts w:ascii="Garamond" w:hAnsi="Garamond" w:cs="Arial"/>
          <w:sz w:val="22"/>
          <w:szCs w:val="22"/>
        </w:rPr>
        <w:t>konkrétního Předmětu plnění.</w:t>
      </w:r>
      <w:r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Pr="005350E2">
        <w:rPr>
          <w:rFonts w:ascii="Garamond" w:hAnsi="Garamond" w:cs="Arial"/>
          <w:sz w:val="22"/>
          <w:szCs w:val="22"/>
        </w:rPr>
        <w:t>se</w:t>
      </w:r>
      <w:r w:rsidRPr="00BE0AD3">
        <w:rPr>
          <w:rFonts w:ascii="Garamond" w:hAnsi="Garamond" w:cs="Arial"/>
          <w:sz w:val="22"/>
          <w:szCs w:val="22"/>
        </w:rPr>
        <w:t xml:space="preserve"> náklady životního cyklu celkem pro požadovaný počet zařízení vypočtou automaticky</w:t>
      </w:r>
      <w:r>
        <w:rPr>
          <w:rFonts w:ascii="Garamond" w:hAnsi="Garamond" w:cs="Arial"/>
          <w:sz w:val="22"/>
          <w:szCs w:val="22"/>
        </w:rPr>
        <w:t>.</w:t>
      </w:r>
    </w:p>
    <w:p w14:paraId="5D33E875" w14:textId="77777777" w:rsidR="006D25A9" w:rsidRPr="00185D65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dodavatelem uvedené údaje </w:t>
      </w:r>
      <w:r>
        <w:rPr>
          <w:rFonts w:ascii="Garamond" w:hAnsi="Garamond" w:cs="Arial"/>
          <w:sz w:val="22"/>
          <w:szCs w:val="22"/>
        </w:rPr>
        <w:t>na Listu NŽC,</w:t>
      </w:r>
      <w:r w:rsidRPr="0092241D">
        <w:rPr>
          <w:rFonts w:ascii="Garamond" w:hAnsi="Garamond" w:cs="Arial"/>
          <w:sz w:val="22"/>
          <w:szCs w:val="22"/>
        </w:rPr>
        <w:t xml:space="preserve"> týkající se originálního spotřebního materiálu</w:t>
      </w:r>
      <w:r>
        <w:rPr>
          <w:rFonts w:ascii="Garamond" w:hAnsi="Garamond" w:cs="Arial"/>
          <w:sz w:val="22"/>
          <w:szCs w:val="22"/>
        </w:rPr>
        <w:t>,</w:t>
      </w:r>
      <w:r w:rsidRPr="0092241D">
        <w:rPr>
          <w:rFonts w:ascii="Garamond" w:hAnsi="Garamond" w:cs="Arial"/>
          <w:sz w:val="22"/>
          <w:szCs w:val="22"/>
        </w:rPr>
        <w:t xml:space="preserve"> ověřit </w:t>
      </w:r>
      <w:r>
        <w:rPr>
          <w:rFonts w:ascii="Garamond" w:hAnsi="Garamond" w:cs="Arial"/>
          <w:sz w:val="22"/>
          <w:szCs w:val="22"/>
        </w:rPr>
        <w:t>v souladu s uvedenými pokyny pro uvedení položek a odpovídajících hodnot v čl.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9.5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a 9.6 </w:t>
      </w:r>
      <w:r w:rsidRPr="0092241D">
        <w:rPr>
          <w:rFonts w:ascii="Garamond" w:hAnsi="Garamond" w:cs="Arial"/>
          <w:sz w:val="22"/>
          <w:szCs w:val="22"/>
        </w:rPr>
        <w:t>této Výzvy.</w:t>
      </w:r>
      <w:r>
        <w:rPr>
          <w:rFonts w:ascii="Garamond" w:hAnsi="Garamond" w:cs="Arial"/>
          <w:sz w:val="22"/>
          <w:szCs w:val="22"/>
        </w:rPr>
        <w:t xml:space="preserve"> </w:t>
      </w:r>
      <w:r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>
        <w:rPr>
          <w:rFonts w:ascii="Garamond" w:hAnsi="Garamond" w:cs="Arial"/>
          <w:sz w:val="22"/>
          <w:szCs w:val="22"/>
        </w:rPr>
        <w:t xml:space="preserve">z veřejně dostupných zdrojů </w:t>
      </w:r>
      <w:r>
        <w:rPr>
          <w:rFonts w:ascii="Garamond" w:hAnsi="Garamond"/>
          <w:sz w:val="22"/>
          <w:szCs w:val="22"/>
        </w:rPr>
        <w:t>uvedených v čl. 9.6 této Výzvy),</w:t>
      </w:r>
      <w:r>
        <w:rPr>
          <w:rFonts w:ascii="Garamond" w:hAnsi="Garamond" w:cs="Arial"/>
          <w:sz w:val="22"/>
          <w:szCs w:val="22"/>
        </w:rPr>
        <w:t xml:space="preserve"> </w:t>
      </w:r>
      <w:r w:rsidRPr="009701B1">
        <w:rPr>
          <w:rFonts w:ascii="Garamond" w:hAnsi="Garamond" w:cs="Arial"/>
          <w:sz w:val="22"/>
          <w:szCs w:val="22"/>
        </w:rPr>
        <w:t xml:space="preserve">který prokáže, </w:t>
      </w:r>
      <w:r>
        <w:rPr>
          <w:rFonts w:ascii="Garamond" w:hAnsi="Garamond" w:cs="Arial"/>
          <w:sz w:val="22"/>
          <w:szCs w:val="22"/>
        </w:rPr>
        <w:t xml:space="preserve">že uvedené cenové údaje spotřebního materiálu daného zařízení byly ke dni podání nabídky platné a 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</w:t>
      </w:r>
      <w:r>
        <w:rPr>
          <w:rFonts w:ascii="Garamond" w:hAnsi="Garamond" w:cs="Arial"/>
          <w:sz w:val="22"/>
          <w:szCs w:val="22"/>
        </w:rPr>
        <w:t> </w:t>
      </w:r>
      <w:r w:rsidRPr="004026E8">
        <w:rPr>
          <w:rFonts w:ascii="Garamond" w:hAnsi="Garamond" w:cs="Arial"/>
          <w:sz w:val="22"/>
          <w:szCs w:val="22"/>
        </w:rPr>
        <w:t>provozu</w:t>
      </w:r>
      <w:r>
        <w:rPr>
          <w:rFonts w:ascii="Garamond" w:hAnsi="Garamond" w:cs="Arial"/>
          <w:sz w:val="22"/>
          <w:szCs w:val="22"/>
        </w:rPr>
        <w:t xml:space="preserve"> daného zařízení (resp. požadovanému objemu měsíčního tisku) byl uveden v plném rozsahu. V případě, že dodavatel na výzvu Zadavatele, učiněnou ve smyslu ust. § 46 ZZVZ, požadované údaje či doklad (zejm. printscreen) nepředloží, může být z veřejné zakázky vyloučen.</w:t>
      </w:r>
    </w:p>
    <w:p w14:paraId="685EEDD0" w14:textId="77777777" w:rsidR="006D25A9" w:rsidRPr="00273ACB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lastRenderedPageBreak/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>
        <w:rPr>
          <w:rFonts w:ascii="Garamond" w:hAnsi="Garamond"/>
          <w:sz w:val="22"/>
          <w:szCs w:val="22"/>
        </w:rPr>
        <w:t>5</w:t>
      </w:r>
      <w:r w:rsidRPr="00BE25AE">
        <w:rPr>
          <w:rFonts w:ascii="Garamond" w:hAnsi="Garamond"/>
          <w:sz w:val="22"/>
          <w:szCs w:val="22"/>
        </w:rPr>
        <w:t xml:space="preserve"> této Výzvy nebo uvede nižší ceny </w:t>
      </w:r>
      <w:r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>
        <w:rPr>
          <w:rFonts w:ascii="Garamond" w:hAnsi="Garamond"/>
          <w:sz w:val="22"/>
          <w:szCs w:val="22"/>
        </w:rPr>
        <w:t>, než jsou zveřejněny na uvedených zdrojích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1C61EDA8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rovnosti </w:t>
      </w:r>
      <w:r>
        <w:rPr>
          <w:rFonts w:ascii="Garamond" w:hAnsi="Garamond" w:cs="Arial"/>
          <w:sz w:val="22"/>
          <w:szCs w:val="22"/>
        </w:rPr>
        <w:t>„N</w:t>
      </w:r>
      <w:r w:rsidRPr="0092241D">
        <w:rPr>
          <w:rFonts w:ascii="Garamond" w:hAnsi="Garamond" w:cs="Arial"/>
          <w:sz w:val="22"/>
          <w:szCs w:val="22"/>
        </w:rPr>
        <w:t xml:space="preserve">ákladů životního cyklu </w:t>
      </w:r>
      <w:r>
        <w:rPr>
          <w:rFonts w:ascii="Garamond" w:hAnsi="Garamond" w:cs="Arial"/>
          <w:sz w:val="22"/>
          <w:szCs w:val="22"/>
        </w:rPr>
        <w:t xml:space="preserve">CELKEM“ u </w:t>
      </w:r>
      <w:r w:rsidRPr="0092241D">
        <w:rPr>
          <w:rFonts w:ascii="Garamond" w:hAnsi="Garamond" w:cs="Arial"/>
          <w:sz w:val="22"/>
          <w:szCs w:val="22"/>
        </w:rPr>
        <w:t xml:space="preserve">více dodavatelů (dále jen „shodné nabídky“) se rozhodne o pořadí shodných nabídek na základě celkové výše nákladů souvisejících s užíváním Předmětu plnění po dobu 5 let </w:t>
      </w:r>
      <w:r>
        <w:rPr>
          <w:rFonts w:ascii="Garamond" w:hAnsi="Garamond" w:cs="Arial"/>
          <w:sz w:val="22"/>
          <w:szCs w:val="22"/>
        </w:rPr>
        <w:t xml:space="preserve">bez </w:t>
      </w:r>
      <w:r w:rsidRPr="0092241D">
        <w:rPr>
          <w:rFonts w:ascii="Garamond" w:hAnsi="Garamond" w:cs="Arial"/>
          <w:sz w:val="22"/>
          <w:szCs w:val="22"/>
        </w:rPr>
        <w:t xml:space="preserve">nabídkové ceny za poskytnutí Předmětu plnění (dále jen „související náklady“). Za výhodnější se považují nižší </w:t>
      </w:r>
      <w:r>
        <w:rPr>
          <w:rFonts w:ascii="Garamond" w:hAnsi="Garamond" w:cs="Arial"/>
          <w:sz w:val="22"/>
          <w:szCs w:val="22"/>
        </w:rPr>
        <w:t xml:space="preserve">celkové </w:t>
      </w:r>
      <w:r w:rsidRPr="0092241D">
        <w:rPr>
          <w:rFonts w:ascii="Garamond" w:hAnsi="Garamond" w:cs="Arial"/>
          <w:sz w:val="22"/>
          <w:szCs w:val="22"/>
        </w:rPr>
        <w:t xml:space="preserve">související náklady. </w:t>
      </w:r>
      <w:r>
        <w:rPr>
          <w:rFonts w:ascii="Garamond" w:hAnsi="Garamond" w:cs="Arial"/>
          <w:sz w:val="22"/>
          <w:szCs w:val="22"/>
        </w:rPr>
        <w:t>Tento způsob určení pořadí nabídek proběhne</w:t>
      </w:r>
      <w:r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nejvýhodnějšími.</w:t>
      </w:r>
      <w:r w:rsidRPr="00923F89">
        <w:rPr>
          <w:rFonts w:ascii="Garamond" w:hAnsi="Garamond" w:cs="Arial"/>
          <w:sz w:val="22"/>
          <w:szCs w:val="22"/>
        </w:rPr>
        <w:t xml:space="preserve"> </w:t>
      </w:r>
    </w:p>
    <w:p w14:paraId="030D1DAE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celkové výše 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dle čl. 9.10 této Výzvy 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D37C643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232FAB9B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ceny, jež budou stanoveny v souladu s touto ZD (tj. zejm. bude-li doloženo stanovení správné ceny ve smyslu čl. 9.8 této ZD), pro účely hodnocení různé.</w:t>
      </w:r>
    </w:p>
    <w:p w14:paraId="4C0A3FB5" w14:textId="77777777" w:rsidR="006D25A9" w:rsidRPr="00923F8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(popř. všichni dodavatelé vstupující do hodnocení) nabídnou identická zařízení, bude hodnocení provedeno pouze podle celkové nabídkové ceny zařízení, tj. při hodnocení nebudou zohledněny </w:t>
      </w:r>
      <w:r w:rsidRPr="00EF3ED9">
        <w:rPr>
          <w:rFonts w:ascii="Garamond" w:hAnsi="Garamond" w:cs="Arial"/>
          <w:sz w:val="22"/>
          <w:szCs w:val="22"/>
        </w:rPr>
        <w:t>náklad</w:t>
      </w:r>
      <w:r>
        <w:rPr>
          <w:rFonts w:ascii="Garamond" w:hAnsi="Garamond" w:cs="Arial"/>
          <w:sz w:val="22"/>
          <w:szCs w:val="22"/>
        </w:rPr>
        <w:t>y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>
        <w:rPr>
          <w:rFonts w:ascii="Garamond" w:hAnsi="Garamond" w:cs="Arial"/>
          <w:sz w:val="22"/>
          <w:szCs w:val="22"/>
        </w:rPr>
        <w:t xml:space="preserve"> s </w:t>
      </w:r>
      <w:r w:rsidRPr="00EF3ED9">
        <w:rPr>
          <w:rFonts w:ascii="Garamond" w:hAnsi="Garamond" w:cs="Arial"/>
          <w:sz w:val="22"/>
          <w:szCs w:val="22"/>
        </w:rPr>
        <w:t xml:space="preserve">užíváním </w:t>
      </w:r>
      <w:r>
        <w:rPr>
          <w:rFonts w:ascii="Garamond" w:hAnsi="Garamond" w:cs="Arial"/>
          <w:sz w:val="22"/>
          <w:szCs w:val="22"/>
        </w:rPr>
        <w:t xml:space="preserve">zařízení </w:t>
      </w:r>
      <w:r w:rsidRPr="00EF3ED9">
        <w:rPr>
          <w:rFonts w:ascii="Garamond" w:hAnsi="Garamond" w:cs="Arial"/>
          <w:sz w:val="22"/>
          <w:szCs w:val="22"/>
        </w:rPr>
        <w:t>po dobu 5 let</w:t>
      </w:r>
      <w:r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Pr="00EF3ED9">
        <w:rPr>
          <w:rFonts w:ascii="Garamond" w:hAnsi="Garamond" w:cs="Arial"/>
          <w:sz w:val="22"/>
          <w:szCs w:val="22"/>
        </w:rPr>
        <w:t>náklad</w:t>
      </w:r>
      <w:r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souvisejících </w:t>
      </w:r>
      <w:r>
        <w:rPr>
          <w:rFonts w:ascii="Garamond" w:hAnsi="Garamond" w:cs="Arial"/>
          <w:sz w:val="22"/>
          <w:szCs w:val="22"/>
        </w:rPr>
        <w:t xml:space="preserve">s </w:t>
      </w:r>
      <w:r w:rsidRPr="00EF3ED9">
        <w:rPr>
          <w:rFonts w:ascii="Garamond" w:hAnsi="Garamond" w:cs="Arial"/>
          <w:sz w:val="22"/>
          <w:szCs w:val="22"/>
        </w:rPr>
        <w:t xml:space="preserve">užíváním </w:t>
      </w:r>
      <w:r>
        <w:rPr>
          <w:rFonts w:ascii="Garamond" w:hAnsi="Garamond" w:cs="Arial"/>
          <w:sz w:val="22"/>
          <w:szCs w:val="22"/>
        </w:rPr>
        <w:t xml:space="preserve">zařízení </w:t>
      </w:r>
      <w:r w:rsidRPr="00EF3ED9">
        <w:rPr>
          <w:rFonts w:ascii="Garamond" w:hAnsi="Garamond" w:cs="Arial"/>
          <w:sz w:val="22"/>
          <w:szCs w:val="22"/>
        </w:rPr>
        <w:t>po dobu 5 let</w:t>
      </w:r>
      <w:r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660E6F18" w14:textId="77777777" w:rsidR="006D25A9" w:rsidRDefault="006D25A9" w:rsidP="006D25A9">
      <w:pPr>
        <w:pStyle w:val="Odstavec"/>
        <w:spacing w:before="120" w:after="120" w:line="240" w:lineRule="auto"/>
        <w:ind w:left="502" w:firstLine="0"/>
        <w:rPr>
          <w:rFonts w:ascii="Garamond" w:hAnsi="Garamond" w:cs="Arial"/>
          <w:sz w:val="22"/>
          <w:szCs w:val="22"/>
        </w:rPr>
      </w:pP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593D294" w14:textId="11BB32FE" w:rsidR="00F23F69" w:rsidRDefault="00D43D0D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</w:t>
      </w:r>
      <w:r w:rsidR="009018CA" w:rsidRPr="00855E67">
        <w:rPr>
          <w:rFonts w:ascii="Garamond" w:hAnsi="Garamond"/>
          <w:sz w:val="22"/>
          <w:szCs w:val="22"/>
        </w:rPr>
        <w:t>tiskárny, kopírky a multifunkce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CF8E33F" w14:textId="77777777" w:rsidR="00F23F69" w:rsidRDefault="006D25A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Zásady environmentálně odpovědného zadávání zohlednil zadavatel nastavením způsobu hodnocení nabídek na základě nákladů životního cyklu za dobu 5 let (zohledňuje zejména spotřebu tonerů a ostatního spotřebního materiálu po dobu životnosti Předmětu plnění).</w:t>
      </w:r>
      <w:bookmarkStart w:id="25" w:name="_Hlk129675759"/>
      <w:bookmarkStart w:id="26" w:name="_Hlk129676355"/>
      <w:r w:rsidR="00F23F69" w:rsidRPr="00F23F69">
        <w:rPr>
          <w:rFonts w:ascii="Garamond" w:hAnsi="Garamond"/>
          <w:sz w:val="22"/>
          <w:szCs w:val="22"/>
        </w:rPr>
        <w:t xml:space="preserve"> </w:t>
      </w:r>
    </w:p>
    <w:p w14:paraId="30E1D6D9" w14:textId="62FC1D32" w:rsid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lastRenderedPageBreak/>
        <w:t>Zásady environmentálně odpovědného zadávání zohlednil zadavatel dále při stanovení požadavků na energetickou účinnost pro vybraná zařízení, která jsou označena v příloze č. 2 Závazného návrhu smlouvy (t</w:t>
      </w:r>
      <w:r w:rsidRPr="00F23F69">
        <w:rPr>
          <w:rFonts w:ascii="Garamond" w:hAnsi="Garamond" w:cs="Arial"/>
          <w:sz w:val="22"/>
          <w:szCs w:val="22"/>
        </w:rPr>
        <w:t>echnická specifikace Předmětu plnění).</w:t>
      </w:r>
      <w:r w:rsidRPr="00F23F69">
        <w:rPr>
          <w:rFonts w:ascii="Garamond" w:hAnsi="Garamond"/>
          <w:sz w:val="22"/>
          <w:szCs w:val="22"/>
        </w:rPr>
        <w:t xml:space="preserve"> Zadavatel požaduje, aby vybraná zařízení splňovala požadavky na certifikaci TCO </w:t>
      </w:r>
      <w:proofErr w:type="spellStart"/>
      <w:r w:rsidRPr="00F23F69">
        <w:rPr>
          <w:rFonts w:ascii="Garamond" w:hAnsi="Garamond"/>
          <w:sz w:val="22"/>
          <w:szCs w:val="22"/>
        </w:rPr>
        <w:t>Certified</w:t>
      </w:r>
      <w:proofErr w:type="spellEnd"/>
      <w:r w:rsidRPr="00F23F69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F23F69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F23F69">
        <w:rPr>
          <w:rFonts w:ascii="Garamond" w:hAnsi="Garamond"/>
          <w:sz w:val="22"/>
          <w:szCs w:val="22"/>
        </w:rPr>
        <w:t xml:space="preserve">). </w:t>
      </w:r>
      <w:bookmarkStart w:id="27" w:name="_Hlk129676035"/>
      <w:bookmarkEnd w:id="25"/>
    </w:p>
    <w:p w14:paraId="3962BE07" w14:textId="37040934" w:rsidR="00F23F69" w:rsidRP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certifikaci TCO nebo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) doložit, že vybrané zařízení má certifikaci TCO nebo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7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F23F69">
        <w:rPr>
          <w:rFonts w:ascii="Garamond" w:hAnsi="Garamond"/>
          <w:sz w:val="22"/>
          <w:szCs w:val="22"/>
        </w:rPr>
        <w:t xml:space="preserve"> nebo </w:t>
      </w:r>
      <w:hyperlink r:id="rId18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F23F69">
        <w:rPr>
          <w:rFonts w:ascii="Garamond" w:hAnsi="Garamond"/>
          <w:sz w:val="22"/>
          <w:szCs w:val="22"/>
        </w:rPr>
        <w:t xml:space="preserve">) na nabízené zařízení v příloze č. 2 Závazného návrhu smlouvy nebo předložením </w:t>
      </w:r>
      <w:r w:rsidRPr="00F23F69">
        <w:rPr>
          <w:rFonts w:ascii="Garamond" w:hAnsi="Garamond" w:cs="Arial"/>
          <w:sz w:val="22"/>
          <w:szCs w:val="22"/>
        </w:rPr>
        <w:t xml:space="preserve">datasheetu (katalogového listu) nabízeného zařízení, popř. jiným způsobem, vždy však </w:t>
      </w:r>
      <w:r w:rsidRPr="00F23F69">
        <w:rPr>
          <w:rFonts w:ascii="Garamond" w:hAnsi="Garamond"/>
          <w:sz w:val="22"/>
          <w:szCs w:val="22"/>
        </w:rPr>
        <w:t>tak, aby z předložených údajů bylo přímo zřejmé (tj. bylo přímo uvedeno), že zařízení požadovanou certifikaci splňuje.</w:t>
      </w:r>
      <w:bookmarkEnd w:id="27"/>
    </w:p>
    <w:p w14:paraId="04CF8016" w14:textId="3B90B454" w:rsidR="00F23F69" w:rsidRP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bookmarkEnd w:id="26"/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7739EF24" w:rsidR="00670086" w:rsidRDefault="00663368" w:rsidP="00663368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14.1    </w:t>
      </w:r>
      <w:r w:rsidR="00670086"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="00670086"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="00670086"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="00670086"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="00670086" w:rsidRPr="00D452F8">
        <w:rPr>
          <w:rFonts w:ascii="Garamond" w:hAnsi="Garamond"/>
        </w:rPr>
        <w:t>. V takovém případě nelze</w:t>
      </w:r>
      <w:r w:rsidR="00670086"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="00670086"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8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8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9FE18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B1F05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C7A2E" w14:textId="77777777" w:rsidR="00621B9D" w:rsidRDefault="00621B9D" w:rsidP="00795AAC">
      <w:r>
        <w:separator/>
      </w:r>
    </w:p>
  </w:endnote>
  <w:endnote w:type="continuationSeparator" w:id="0">
    <w:p w14:paraId="1210AB1A" w14:textId="77777777" w:rsidR="00621B9D" w:rsidRDefault="00621B9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3AEF6" w14:textId="77777777" w:rsidR="00621B9D" w:rsidRDefault="00621B9D" w:rsidP="00795AAC">
      <w:r>
        <w:separator/>
      </w:r>
    </w:p>
  </w:footnote>
  <w:footnote w:type="continuationSeparator" w:id="0">
    <w:p w14:paraId="7B2FD7F9" w14:textId="77777777" w:rsidR="00621B9D" w:rsidRDefault="00621B9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8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19"/>
  </w:num>
  <w:num w:numId="3">
    <w:abstractNumId w:val="43"/>
  </w:num>
  <w:num w:numId="4">
    <w:abstractNumId w:val="15"/>
  </w:num>
  <w:num w:numId="5">
    <w:abstractNumId w:val="47"/>
  </w:num>
  <w:num w:numId="6">
    <w:abstractNumId w:val="42"/>
  </w:num>
  <w:num w:numId="7">
    <w:abstractNumId w:val="45"/>
  </w:num>
  <w:num w:numId="8">
    <w:abstractNumId w:val="28"/>
  </w:num>
  <w:num w:numId="9">
    <w:abstractNumId w:val="27"/>
  </w:num>
  <w:num w:numId="10">
    <w:abstractNumId w:val="46"/>
  </w:num>
  <w:num w:numId="11">
    <w:abstractNumId w:val="44"/>
  </w:num>
  <w:num w:numId="12">
    <w:abstractNumId w:val="40"/>
  </w:num>
  <w:num w:numId="13">
    <w:abstractNumId w:val="18"/>
  </w:num>
  <w:num w:numId="14">
    <w:abstractNumId w:val="38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8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1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7"/>
  </w:num>
  <w:num w:numId="35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1F05"/>
    <w:rsid w:val="001B4B7A"/>
    <w:rsid w:val="001B5234"/>
    <w:rsid w:val="001B557B"/>
    <w:rsid w:val="001B62BB"/>
    <w:rsid w:val="001B6564"/>
    <w:rsid w:val="001C133D"/>
    <w:rsid w:val="001C4ABC"/>
    <w:rsid w:val="001D2457"/>
    <w:rsid w:val="001D5710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A2B15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1B9D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36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25A9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18CA"/>
    <w:rsid w:val="0090623D"/>
    <w:rsid w:val="00906306"/>
    <w:rsid w:val="009149BA"/>
    <w:rsid w:val="00923565"/>
    <w:rsid w:val="00924ABD"/>
    <w:rsid w:val="0093033C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1B27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152A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064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306D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3F69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ADE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85.html" TargetMode="External"/><Relationship Id="rId14" Type="http://schemas.openxmlformats.org/officeDocument/2006/relationships/hyperlink" Target="https://www.miroluk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ZdpuoMpKKaQ6MIyVbwByBsy6Ln/Hi7cFFpcKZ1J9RG4=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Rtv3bDQ/Xk8m2n9PRDsfUz/otsO0dOyDo1f10iV5mcg=</DigestValue>
    </Reference>
  </SignedInfo>
  <SignatureValue>OBw5gaKoO17Qgg2DYwtgkmeo+znE2pMACN2aFiSPHDnAesVMPnpKsEIzY0Q1EyJt+2M+yCV6qMMs
1eGKx2SXlCV3Ea2EhMmNUg7rX8IDNzk47WF5xdokTWfca7aZYfDmy6e9cZrLSIxZRU24mjDKZsh5
kEAxNxRNX+N5vACCFpWNtKvKik2vzb38UwLtIKCPwvUdl8I8+Xrgzz+87Hmj0D2K2z7em3LNFhXK
SC2isBBYXzWeZxzGv8vQim40n73djVU31Gicw9N8f3XSuMh/iJBGsnKKuBfzzVX2I685zl3uqbKp
4GRwtuMOkDpKX5mbRcsJBuY6Ch8+3IWZKfPCpA==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2F6FymnoRMNNz4TJDYxPCgNKo1iC56DAX/zgKZ5F6zI=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0RCb6J8hSGrDck8nvaK0uAKlkObwCfdxd+n2FuDO7Bk=</DigestValue>
      </Reference>
      <Reference URI="/word/endnotes.xml?ContentType=application/vnd.openxmlformats-officedocument.wordprocessingml.endnotes+xml">
        <DigestMethod Algorithm="http://www.w3.org/2001/04/xmlenc#sha256"/>
        <DigestValue>6ieKjDz9eBMWGuL1yKesUvUrjVr2L/BZycYWsrb0Yms=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fqJrkx9iDWeuQqcAo2ZDY3wEPX9Vdxfd7e7+2XOMfdc=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qijvAcV+EMo3Q/Gtx1xA1UhVb636bEnus1q4/a2KHvk=</DigestValue>
      </Reference>
      <Reference URI="/word/settings.xml?ContentType=application/vnd.openxmlformats-officedocument.wordprocessingml.settings+xml">
        <DigestMethod Algorithm="http://www.w3.org/2001/04/xmlenc#sha256"/>
        <DigestValue>dq02LmvS0YPL/ZuUr/nT8Yu4xCsSHybqxwaLOHWqdjQ=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2023-05-04T09:21:59Z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2023-05-04T09:21:59Z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3055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2022-02-22T11:35:00Z</cp:lastPrinted>
  <dcterms:created xsi:type="dcterms:W3CDTF">2023-03-14T07:04:00Z</dcterms:created>
  <dcterms:modified xsi:type="dcterms:W3CDTF">2023-05-04T09:21:00Z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